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392BA" w14:textId="77777777" w:rsidR="007223BD" w:rsidRPr="006C53AB" w:rsidRDefault="00D35203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S</w:t>
      </w:r>
      <w:r w:rsidR="007223BD"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14:paraId="5880DDEF" w14:textId="77777777" w:rsidR="004F69E3" w:rsidRDefault="004F69E3" w:rsidP="004F69E3">
      <w:pPr>
        <w:rPr>
          <w:rFonts w:ascii="Palatino Linotype" w:hAnsi="Palatino Linotype" w:cs="Arial"/>
          <w:bCs/>
        </w:rPr>
      </w:pPr>
    </w:p>
    <w:p w14:paraId="62CEF71C" w14:textId="77777777"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284560">
        <w:rPr>
          <w:rFonts w:ascii="Verdana" w:hAnsi="Verdana"/>
          <w:bCs/>
          <w:sz w:val="20"/>
          <w:szCs w:val="20"/>
        </w:rPr>
        <w:t>dodávky</w:t>
      </w:r>
      <w:r w:rsidR="007223BD" w:rsidRPr="004F69E3">
        <w:rPr>
          <w:rFonts w:ascii="Verdana" w:hAnsi="Verdana"/>
          <w:bCs/>
          <w:sz w:val="20"/>
          <w:szCs w:val="20"/>
        </w:rPr>
        <w:t xml:space="preserve">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14:paraId="38EACC7B" w14:textId="77777777"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14:paraId="7A795575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22B36653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5769373F" w14:textId="14D49BFC" w:rsidR="007223BD" w:rsidRPr="00543E51" w:rsidRDefault="007223BD" w:rsidP="008A15B9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bookmarkStart w:id="0" w:name="_Hlk8377022"/>
            <w:r w:rsidR="00956004">
              <w:rPr>
                <w:rFonts w:ascii="Verdana" w:hAnsi="Verdana"/>
                <w:b/>
                <w:bCs/>
                <w:sz w:val="20"/>
                <w:lang w:eastAsia="cs-CZ" w:bidi="cs-CZ"/>
              </w:rPr>
              <w:t>V</w:t>
            </w:r>
            <w:r w:rsidR="00290C6C">
              <w:rPr>
                <w:rFonts w:ascii="Verdana" w:hAnsi="Verdana"/>
                <w:b/>
                <w:bCs/>
                <w:sz w:val="20"/>
                <w:lang w:eastAsia="cs-CZ" w:bidi="cs-CZ"/>
              </w:rPr>
              <w:t>O Kostelec nad Orlicí-</w:t>
            </w:r>
            <w:r w:rsidR="00223FFD">
              <w:rPr>
                <w:rFonts w:ascii="Verdana" w:hAnsi="Verdana"/>
                <w:b/>
                <w:bCs/>
                <w:sz w:val="20"/>
                <w:lang w:eastAsia="cs-CZ" w:bidi="cs-CZ"/>
              </w:rPr>
              <w:t xml:space="preserve">MPO </w:t>
            </w:r>
            <w:bookmarkStart w:id="1" w:name="_GoBack"/>
            <w:bookmarkEnd w:id="1"/>
            <w:r w:rsidR="00290C6C">
              <w:rPr>
                <w:rFonts w:ascii="Verdana" w:hAnsi="Verdana"/>
                <w:b/>
                <w:bCs/>
                <w:sz w:val="20"/>
                <w:lang w:eastAsia="cs-CZ" w:bidi="cs-CZ"/>
              </w:rPr>
              <w:t>EFEKT20</w:t>
            </w:r>
            <w:r w:rsidR="009A0F0B">
              <w:rPr>
                <w:rFonts w:ascii="Verdana" w:hAnsi="Verdana"/>
                <w:b/>
                <w:bCs/>
                <w:sz w:val="20"/>
                <w:lang w:eastAsia="cs-CZ" w:bidi="cs-CZ"/>
              </w:rPr>
              <w:t>2</w:t>
            </w:r>
            <w:r w:rsidR="00213FCC">
              <w:rPr>
                <w:rFonts w:ascii="Verdana" w:hAnsi="Verdana"/>
                <w:b/>
                <w:bCs/>
                <w:sz w:val="20"/>
                <w:lang w:eastAsia="cs-CZ" w:bidi="cs-CZ"/>
              </w:rPr>
              <w:t>1</w:t>
            </w:r>
            <w:bookmarkEnd w:id="0"/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“</w:t>
            </w:r>
          </w:p>
        </w:tc>
      </w:tr>
      <w:tr w:rsidR="007223BD" w:rsidRPr="00406595" w14:paraId="5DECB2D0" w14:textId="77777777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1BD06716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250F7AF4" w14:textId="77777777"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14:paraId="12F997D9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5C94BD09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5124FC8D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0C432585" w14:textId="77777777"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14:paraId="07030FF3" w14:textId="77777777" w:rsidR="00290C6C" w:rsidRDefault="007223BD" w:rsidP="007223BD">
      <w:pPr>
        <w:spacing w:after="0" w:line="240" w:lineRule="atLeast"/>
        <w:jc w:val="center"/>
        <w:rPr>
          <w:rFonts w:ascii="Verdana" w:hAnsi="Verdana" w:cs="Arial"/>
          <w:b/>
          <w:sz w:val="20"/>
          <w:szCs w:val="20"/>
          <w:lang w:eastAsia="ar-SA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</w:p>
    <w:p w14:paraId="1B878C56" w14:textId="77777777" w:rsidR="007223BD" w:rsidRPr="006C323D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lang w:bidi="cs-CZ"/>
        </w:rPr>
      </w:pPr>
      <w:r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="00290C6C" w:rsidRPr="00290C6C">
        <w:rPr>
          <w:rFonts w:ascii="Verdana" w:hAnsi="Verdana"/>
          <w:b/>
          <w:bCs/>
          <w:sz w:val="20"/>
          <w:lang w:eastAsia="cs-CZ" w:bidi="cs-CZ"/>
        </w:rPr>
        <w:t>Snížení energetické náročnosti VO Kostelec nad Orlicí-EFEKT20</w:t>
      </w:r>
      <w:r w:rsidR="00956004">
        <w:rPr>
          <w:rFonts w:ascii="Verdana" w:hAnsi="Verdana"/>
          <w:b/>
          <w:bCs/>
          <w:sz w:val="20"/>
          <w:lang w:eastAsia="cs-CZ" w:bidi="cs-CZ"/>
        </w:rPr>
        <w:t>20</w:t>
      </w:r>
      <w:r w:rsidRPr="00C67516">
        <w:rPr>
          <w:rFonts w:ascii="Verdana" w:hAnsi="Verdana"/>
          <w:b/>
          <w:bCs/>
          <w:sz w:val="20"/>
          <w:lang w:eastAsia="cs-CZ" w:bidi="cs-CZ"/>
        </w:rPr>
        <w:t>“</w:t>
      </w:r>
    </w:p>
    <w:p w14:paraId="3A1F756B" w14:textId="77777777"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14:paraId="63E849DC" w14:textId="77777777"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94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97"/>
        <w:gridCol w:w="1946"/>
        <w:gridCol w:w="4694"/>
      </w:tblGrid>
      <w:tr w:rsidR="007223BD" w:rsidRPr="00406595" w14:paraId="6E9DC1C6" w14:textId="77777777" w:rsidTr="00211D0E">
        <w:trPr>
          <w:cantSplit/>
          <w:trHeight w:val="1143"/>
        </w:trPr>
        <w:tc>
          <w:tcPr>
            <w:tcW w:w="4781" w:type="dxa"/>
            <w:gridSpan w:val="4"/>
            <w:shd w:val="clear" w:color="auto" w:fill="auto"/>
            <w:vAlign w:val="center"/>
          </w:tcPr>
          <w:p w14:paraId="61665B68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14:paraId="2ECD807F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14:paraId="1CC74834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14:paraId="2429B1FB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14:paraId="6776FF5D" w14:textId="77777777" w:rsidTr="00211D0E">
        <w:trPr>
          <w:cantSplit/>
          <w:trHeight w:hRule="exact" w:val="699"/>
        </w:trPr>
        <w:tc>
          <w:tcPr>
            <w:tcW w:w="366" w:type="dxa"/>
            <w:vMerge w:val="restart"/>
            <w:shd w:val="clear" w:color="auto" w:fill="auto"/>
          </w:tcPr>
          <w:p w14:paraId="351FAFB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1BA57ADE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66759A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35E6848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11F5F51E" w14:textId="77777777" w:rsidTr="00211D0E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5B2F883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4988D83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1DB2E4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08AA55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23F04FE" w14:textId="77777777" w:rsidTr="00211D0E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23C932C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78ADBC9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28742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6FBBAE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1736A6C7" w14:textId="77777777" w:rsidTr="00211D0E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14:paraId="36AF578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7FBD5B9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E6F744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34CC286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F25F728" w14:textId="77777777" w:rsidTr="00211D0E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26A8CBF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34A60BB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11B3EE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D49B15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0BD779CC" w14:textId="77777777" w:rsidTr="00211D0E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2E87803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1F4D964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8B817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48F2208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0D5A385C" w14:textId="77777777" w:rsidTr="00211D0E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64683FE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0E6874F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85CA8E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5C7CEE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D4BBD99" w14:textId="77777777" w:rsidTr="00211D0E">
        <w:trPr>
          <w:cantSplit/>
          <w:trHeight w:hRule="exact" w:val="655"/>
        </w:trPr>
        <w:tc>
          <w:tcPr>
            <w:tcW w:w="366" w:type="dxa"/>
            <w:vMerge w:val="restart"/>
            <w:shd w:val="clear" w:color="auto" w:fill="auto"/>
          </w:tcPr>
          <w:p w14:paraId="5930E86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444FAB9A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F770F0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558888D0" w14:textId="77777777" w:rsidR="007223BD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71F56468" w14:textId="77777777"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E19E99B" w14:textId="77777777"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323DB03" w14:textId="77777777"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195FE19" w14:textId="77777777"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241D03C" w14:textId="77777777"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1DE6EC2" w14:textId="77777777" w:rsidR="00290C6C" w:rsidRPr="00290C6C" w:rsidRDefault="00290C6C" w:rsidP="00290C6C">
            <w:pPr>
              <w:tabs>
                <w:tab w:val="left" w:pos="121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ab/>
            </w:r>
          </w:p>
        </w:tc>
      </w:tr>
      <w:tr w:rsidR="007223BD" w:rsidRPr="00406595" w14:paraId="1721E5D7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0DB58E7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09275D0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6296BD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3E1A6F0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765A40C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0A7B267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317FC0B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D11986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7118D4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439D57D5" w14:textId="77777777" w:rsidTr="00211D0E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14:paraId="115356A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4530D72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DB9F43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1DBAD8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AC7B4F1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063F51E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46360EB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2DF6FB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0CE05F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5F9C0137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4A753DB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0ECD903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F2255A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33E144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BC454B2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7EE781A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 w14:paraId="1264F7D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6850B23" w14:textId="77777777" w:rsidR="007223BD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7909063E" w14:textId="77777777" w:rsidR="008A15B9" w:rsidRPr="008A15B9" w:rsidRDefault="008A15B9" w:rsidP="008A15B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A41722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ECDC821" w14:textId="77777777" w:rsidTr="00211D0E">
        <w:trPr>
          <w:cantSplit/>
          <w:trHeight w:hRule="exact" w:val="701"/>
        </w:trPr>
        <w:tc>
          <w:tcPr>
            <w:tcW w:w="366" w:type="dxa"/>
            <w:vMerge w:val="restart"/>
            <w:shd w:val="clear" w:color="auto" w:fill="auto"/>
          </w:tcPr>
          <w:p w14:paraId="65F2226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151EBF6F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gridSpan w:val="2"/>
            <w:shd w:val="clear" w:color="auto" w:fill="auto"/>
            <w:vAlign w:val="center"/>
          </w:tcPr>
          <w:p w14:paraId="57A2BC0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1913FC9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187584CA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2783785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79ABD5E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gridSpan w:val="2"/>
            <w:shd w:val="clear" w:color="auto" w:fill="auto"/>
            <w:vAlign w:val="center"/>
          </w:tcPr>
          <w:p w14:paraId="503AD3C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BDAEAF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525543A7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6F73F88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4F12F16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gridSpan w:val="2"/>
            <w:shd w:val="clear" w:color="auto" w:fill="auto"/>
            <w:vAlign w:val="center"/>
          </w:tcPr>
          <w:p w14:paraId="24C478B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0575B4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CDF901C" w14:textId="77777777" w:rsidTr="00211D0E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14:paraId="2C11327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ACAB09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gridSpan w:val="2"/>
            <w:shd w:val="clear" w:color="auto" w:fill="auto"/>
            <w:vAlign w:val="center"/>
          </w:tcPr>
          <w:p w14:paraId="3CE4654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10DE38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F0B1B4C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17A84DA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EB6C99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gridSpan w:val="2"/>
            <w:shd w:val="clear" w:color="auto" w:fill="auto"/>
            <w:vAlign w:val="center"/>
          </w:tcPr>
          <w:p w14:paraId="3560973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59638B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5154F57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682329B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805570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gridSpan w:val="2"/>
            <w:shd w:val="clear" w:color="auto" w:fill="auto"/>
            <w:vAlign w:val="center"/>
          </w:tcPr>
          <w:p w14:paraId="6FE8B52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4D7AA4E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0EA60D4B" w14:textId="77777777" w:rsidTr="00211D0E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4D91AE7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8E01B9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gridSpan w:val="2"/>
            <w:shd w:val="clear" w:color="auto" w:fill="auto"/>
            <w:vAlign w:val="center"/>
          </w:tcPr>
          <w:p w14:paraId="788E9D4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234CCE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358B963" w14:textId="77777777"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14:paraId="4DCCB4D9" w14:textId="77777777"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14:paraId="4142D747" w14:textId="77777777"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3C498E98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 xml:space="preserve">V……………..…………. </w:t>
      </w:r>
      <w:proofErr w:type="gramStart"/>
      <w:r w:rsidRPr="00406595">
        <w:rPr>
          <w:rFonts w:ascii="Verdana" w:hAnsi="Verdana"/>
          <w:bCs/>
          <w:sz w:val="20"/>
          <w:szCs w:val="20"/>
        </w:rPr>
        <w:t>dne</w:t>
      </w:r>
      <w:proofErr w:type="gramEnd"/>
      <w:r w:rsidRPr="00406595">
        <w:rPr>
          <w:rFonts w:ascii="Verdana" w:hAnsi="Verdana"/>
          <w:bCs/>
          <w:sz w:val="20"/>
          <w:szCs w:val="20"/>
        </w:rPr>
        <w:t xml:space="preserve"> ………..……</w:t>
      </w:r>
    </w:p>
    <w:p w14:paraId="6CF021DA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14:paraId="534F90B8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14:paraId="2E6FCBAB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11E53D62" w14:textId="77777777"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14:paraId="22709F69" w14:textId="77777777"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14:paraId="55A04B92" w14:textId="77777777"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9"/>
      <w:foot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90B81" w14:textId="77777777" w:rsidR="00340500" w:rsidRDefault="00340500" w:rsidP="00FB3D69">
      <w:pPr>
        <w:spacing w:after="0" w:line="240" w:lineRule="auto"/>
      </w:pPr>
      <w:r>
        <w:separator/>
      </w:r>
    </w:p>
    <w:p w14:paraId="3D6B15A7" w14:textId="77777777" w:rsidR="00340500" w:rsidRDefault="00340500"/>
  </w:endnote>
  <w:endnote w:type="continuationSeparator" w:id="0">
    <w:p w14:paraId="06BA8C4E" w14:textId="77777777" w:rsidR="00340500" w:rsidRDefault="00340500" w:rsidP="00FB3D69">
      <w:pPr>
        <w:spacing w:after="0" w:line="240" w:lineRule="auto"/>
      </w:pPr>
      <w:r>
        <w:continuationSeparator/>
      </w:r>
    </w:p>
    <w:p w14:paraId="3DA52F07" w14:textId="77777777" w:rsidR="00340500" w:rsidRDefault="00340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BF7ED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85434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854343" w:rsidRPr="00AE6E1D">
      <w:rPr>
        <w:sz w:val="18"/>
        <w:szCs w:val="20"/>
      </w:rPr>
      <w:fldChar w:fldCharType="separate"/>
    </w:r>
    <w:r w:rsidR="00223FFD">
      <w:rPr>
        <w:noProof/>
        <w:sz w:val="18"/>
        <w:szCs w:val="20"/>
      </w:rPr>
      <w:t>1</w:t>
    </w:r>
    <w:r w:rsidR="0085434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DE1541">
      <w:rPr>
        <w:noProof/>
        <w:sz w:val="18"/>
        <w:szCs w:val="20"/>
      </w:rPr>
      <w:fldChar w:fldCharType="begin"/>
    </w:r>
    <w:r w:rsidR="00DE1541">
      <w:rPr>
        <w:noProof/>
        <w:sz w:val="18"/>
        <w:szCs w:val="20"/>
      </w:rPr>
      <w:instrText xml:space="preserve"> NUMPAGES   \* MERGEFORMAT </w:instrText>
    </w:r>
    <w:r w:rsidR="00DE1541">
      <w:rPr>
        <w:noProof/>
        <w:sz w:val="18"/>
        <w:szCs w:val="20"/>
      </w:rPr>
      <w:fldChar w:fldCharType="separate"/>
    </w:r>
    <w:r w:rsidR="00223FFD">
      <w:rPr>
        <w:noProof/>
        <w:sz w:val="18"/>
        <w:szCs w:val="20"/>
      </w:rPr>
      <w:t>2</w:t>
    </w:r>
    <w:r w:rsidR="00DE1541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7FD6C" w14:textId="77777777" w:rsidR="00340500" w:rsidRDefault="00340500" w:rsidP="00FB3D69">
      <w:pPr>
        <w:spacing w:after="0" w:line="240" w:lineRule="auto"/>
      </w:pPr>
      <w:r>
        <w:separator/>
      </w:r>
    </w:p>
    <w:p w14:paraId="19F21C09" w14:textId="77777777" w:rsidR="00340500" w:rsidRDefault="00340500"/>
  </w:footnote>
  <w:footnote w:type="continuationSeparator" w:id="0">
    <w:p w14:paraId="09BB2770" w14:textId="77777777" w:rsidR="00340500" w:rsidRDefault="00340500" w:rsidP="00FB3D69">
      <w:pPr>
        <w:spacing w:after="0" w:line="240" w:lineRule="auto"/>
      </w:pPr>
      <w:r>
        <w:continuationSeparator/>
      </w:r>
    </w:p>
    <w:p w14:paraId="6BE4A98F" w14:textId="77777777" w:rsidR="00340500" w:rsidRDefault="003405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98C7E" w14:textId="77777777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956004">
      <w:rPr>
        <w:sz w:val="20"/>
        <w:szCs w:val="20"/>
      </w:rPr>
      <w:t>8</w:t>
    </w:r>
    <w:r w:rsidR="00290C6C">
      <w:rPr>
        <w:sz w:val="20"/>
        <w:szCs w:val="20"/>
      </w:rPr>
      <w:t xml:space="preserve">         </w:t>
    </w:r>
    <w:r w:rsidR="00290C6C">
      <w:rPr>
        <w:noProof/>
        <w:sz w:val="20"/>
        <w:szCs w:val="20"/>
        <w:lang w:eastAsia="cs-CZ"/>
      </w:rPr>
      <w:drawing>
        <wp:inline distT="0" distB="0" distL="0" distR="0" wp14:anchorId="7A106B11" wp14:editId="62E86DED">
          <wp:extent cx="1910550" cy="80073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059" cy="801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90C6C" w:rsidRPr="00290C6C">
      <w:rPr>
        <w:noProof/>
        <w:lang w:eastAsia="cs-CZ"/>
      </w:rPr>
      <w:drawing>
        <wp:inline distT="0" distB="0" distL="0" distR="0" wp14:anchorId="09CDF597" wp14:editId="3D536930">
          <wp:extent cx="1769745" cy="816205"/>
          <wp:effectExtent l="0" t="0" r="1905" b="317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5714" cy="823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FFAF12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2E"/>
    <w:rsid w:val="00001383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1F4308"/>
    <w:rsid w:val="002061B9"/>
    <w:rsid w:val="00207DBF"/>
    <w:rsid w:val="00211D0E"/>
    <w:rsid w:val="00213FCC"/>
    <w:rsid w:val="00223FFD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84560"/>
    <w:rsid w:val="00287DEA"/>
    <w:rsid w:val="00290C6C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0500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19E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A15B9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004"/>
    <w:rsid w:val="00956282"/>
    <w:rsid w:val="00963B56"/>
    <w:rsid w:val="00964A40"/>
    <w:rsid w:val="009729E2"/>
    <w:rsid w:val="00972B37"/>
    <w:rsid w:val="00973DC0"/>
    <w:rsid w:val="0098453F"/>
    <w:rsid w:val="00991F8B"/>
    <w:rsid w:val="009A0F0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B6E79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35203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1541"/>
    <w:rsid w:val="00DE4893"/>
    <w:rsid w:val="00DE56A9"/>
    <w:rsid w:val="00DE773A"/>
    <w:rsid w:val="00DE791D"/>
    <w:rsid w:val="00DE79D2"/>
    <w:rsid w:val="00DF1975"/>
    <w:rsid w:val="00DF27A3"/>
    <w:rsid w:val="00E000B1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EF4C39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0E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45DCA-8A00-4C4F-B72A-BB5DE6B6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1055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2016-05-06T05:52:00Z</cp:lastPrinted>
  <dcterms:created xsi:type="dcterms:W3CDTF">2021-05-05T13:45:00Z</dcterms:created>
  <dcterms:modified xsi:type="dcterms:W3CDTF">2021-05-07T09:08:00Z</dcterms:modified>
</cp:coreProperties>
</file>